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E23C39" w14:textId="44CF7142" w:rsidR="007A6B3A" w:rsidRPr="005711D8" w:rsidRDefault="009473A1" w:rsidP="007A6B3A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  <w:lang w:val="pt-PT"/>
        </w:rPr>
      </w:pPr>
      <w:r>
        <w:rPr>
          <w:rFonts w:ascii="Calibri" w:hAnsi="Calibri"/>
          <w:b/>
          <w:bCs/>
        </w:rPr>
        <w:t>A</w:t>
      </w:r>
      <w:r w:rsidR="007A6B3A" w:rsidRPr="005711D8">
        <w:rPr>
          <w:rFonts w:ascii="Calibri" w:hAnsi="Calibri"/>
          <w:b/>
          <w:bCs/>
        </w:rPr>
        <w:t xml:space="preserve">NEXO </w:t>
      </w:r>
      <w:r w:rsidR="00BE35AA">
        <w:rPr>
          <w:rFonts w:ascii="Calibri" w:hAnsi="Calibri"/>
          <w:b/>
          <w:bCs/>
        </w:rPr>
        <w:t>VI</w:t>
      </w:r>
    </w:p>
    <w:p w14:paraId="2C2D20AA" w14:textId="6EBCB2F3" w:rsidR="007A6B3A" w:rsidRPr="00EF10E0" w:rsidRDefault="00483AF3" w:rsidP="00BB2DC6">
      <w:pPr>
        <w:pStyle w:val="Ttulo8"/>
        <w:rPr>
          <w:rFonts w:ascii="Calibri" w:hAnsi="Calibri"/>
          <w:szCs w:val="22"/>
          <w:lang w:val="pt-PT"/>
        </w:rPr>
      </w:pPr>
      <w:r>
        <w:rPr>
          <w:rFonts w:ascii="Calibri" w:hAnsi="Calibri"/>
          <w:b w:val="0"/>
          <w:szCs w:val="22"/>
          <w:lang w:val="pt-PT"/>
        </w:rPr>
        <w:t xml:space="preserve">PREGÃO </w:t>
      </w:r>
      <w:r w:rsidRPr="00EF10E0">
        <w:rPr>
          <w:rFonts w:ascii="Calibri" w:hAnsi="Calibri"/>
          <w:b w:val="0"/>
          <w:szCs w:val="22"/>
          <w:lang w:val="pt-PT"/>
        </w:rPr>
        <w:t xml:space="preserve">ELETRÔNICO Nº </w:t>
      </w:r>
      <w:r w:rsidR="00EF10E0" w:rsidRPr="00EF10E0">
        <w:rPr>
          <w:rFonts w:ascii="Calibri" w:hAnsi="Calibri"/>
          <w:b w:val="0"/>
          <w:szCs w:val="22"/>
          <w:lang w:val="pt-PT"/>
        </w:rPr>
        <w:t>0731</w:t>
      </w:r>
      <w:r w:rsidR="00F2392A" w:rsidRPr="00EF10E0">
        <w:rPr>
          <w:rFonts w:ascii="Calibri" w:hAnsi="Calibri"/>
          <w:b w:val="0"/>
          <w:szCs w:val="22"/>
          <w:lang w:val="pt-PT"/>
        </w:rPr>
        <w:t>/20</w:t>
      </w:r>
      <w:r w:rsidR="00095A81" w:rsidRPr="00EF10E0">
        <w:rPr>
          <w:rFonts w:ascii="Calibri" w:hAnsi="Calibri"/>
          <w:b w:val="0"/>
          <w:szCs w:val="22"/>
          <w:lang w:val="pt-PT"/>
        </w:rPr>
        <w:t>2</w:t>
      </w:r>
      <w:r w:rsidR="00E718DF" w:rsidRPr="00EF10E0">
        <w:rPr>
          <w:rFonts w:ascii="Calibri" w:hAnsi="Calibri"/>
          <w:b w:val="0"/>
          <w:szCs w:val="22"/>
          <w:lang w:val="pt-PT"/>
        </w:rPr>
        <w:t>2</w:t>
      </w:r>
    </w:p>
    <w:p w14:paraId="5A4AD7F2" w14:textId="77777777" w:rsidR="007A6B3A" w:rsidRPr="005711D8" w:rsidRDefault="007A6B3A" w:rsidP="007A6B3A">
      <w:pPr>
        <w:pStyle w:val="Legenda1"/>
        <w:tabs>
          <w:tab w:val="left" w:pos="4395"/>
        </w:tabs>
        <w:suppressAutoHyphens/>
        <w:rPr>
          <w:rFonts w:ascii="Calibri" w:hAnsi="Calibri"/>
          <w:bCs/>
          <w:sz w:val="22"/>
          <w:szCs w:val="22"/>
        </w:rPr>
      </w:pPr>
    </w:p>
    <w:p w14:paraId="044B55FB" w14:textId="77777777" w:rsidR="007A6B3A" w:rsidRPr="005711D8" w:rsidRDefault="007A6B3A" w:rsidP="007A6B3A">
      <w:pPr>
        <w:pStyle w:val="TABELA"/>
        <w:numPr>
          <w:ilvl w:val="0"/>
          <w:numId w:val="0"/>
        </w:numPr>
        <w:tabs>
          <w:tab w:val="left" w:pos="4395"/>
        </w:tabs>
        <w:suppressAutoHyphens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</w:rPr>
        <w:t>INFORMAÇÕES DA EMPRESA VENCEDORA PARA CONTRATAÇÃO</w:t>
      </w:r>
    </w:p>
    <w:p w14:paraId="592E235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5A0EEAC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09514E74" w14:textId="77777777" w:rsidR="007A6B3A" w:rsidRPr="005711D8" w:rsidRDefault="007A6B3A" w:rsidP="007A6B3A">
      <w:pPr>
        <w:jc w:val="both"/>
        <w:rPr>
          <w:rFonts w:ascii="Calibri" w:hAnsi="Calibri"/>
          <w:b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Razão Social/Nome:</w:t>
      </w:r>
    </w:p>
    <w:p w14:paraId="0F3B652D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Endereço:</w:t>
      </w:r>
    </w:p>
    <w:p w14:paraId="74A52930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Município:</w:t>
      </w:r>
    </w:p>
    <w:p w14:paraId="7F2A1F54" w14:textId="77777777" w:rsidR="007A6B3A" w:rsidRPr="005711D8" w:rsidRDefault="007A6B3A" w:rsidP="007A6B3A">
      <w:pPr>
        <w:pStyle w:val="Corpodetexto3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Estado:</w:t>
      </w:r>
    </w:p>
    <w:p w14:paraId="0E00D45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CEP:</w:t>
      </w:r>
    </w:p>
    <w:p w14:paraId="50DE42E7" w14:textId="2AAD6D6C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CNPJ:</w:t>
      </w:r>
    </w:p>
    <w:p w14:paraId="79B96E1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Telefones: </w:t>
      </w:r>
      <w:proofErr w:type="gramStart"/>
      <w:r w:rsidRPr="005711D8">
        <w:rPr>
          <w:rFonts w:ascii="Calibri" w:hAnsi="Calibri"/>
          <w:sz w:val="22"/>
          <w:szCs w:val="22"/>
        </w:rPr>
        <w:t>(  )</w:t>
      </w:r>
      <w:proofErr w:type="gramEnd"/>
      <w:r w:rsidRPr="005711D8">
        <w:rPr>
          <w:rFonts w:ascii="Calibri" w:hAnsi="Calibri"/>
          <w:sz w:val="22"/>
          <w:szCs w:val="22"/>
        </w:rPr>
        <w:t xml:space="preserve">             </w:t>
      </w:r>
    </w:p>
    <w:p w14:paraId="59C1177C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E-Mail: </w:t>
      </w:r>
    </w:p>
    <w:p w14:paraId="5FAED3A0" w14:textId="77777777" w:rsidR="00851288" w:rsidRDefault="00851288" w:rsidP="007A6B3A">
      <w:pPr>
        <w:jc w:val="both"/>
        <w:rPr>
          <w:rFonts w:ascii="Calibri" w:hAnsi="Calibri"/>
          <w:sz w:val="22"/>
          <w:szCs w:val="22"/>
        </w:rPr>
      </w:pPr>
    </w:p>
    <w:p w14:paraId="50F98A5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Banco:</w:t>
      </w:r>
    </w:p>
    <w:p w14:paraId="103C6CE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Agência:</w:t>
      </w:r>
    </w:p>
    <w:p w14:paraId="792A3F64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Conta:</w:t>
      </w:r>
    </w:p>
    <w:p w14:paraId="64CED3FD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</w:p>
    <w:p w14:paraId="6DA78A11" w14:textId="77777777" w:rsidR="007A6B3A" w:rsidRPr="005711D8" w:rsidRDefault="007A6B3A" w:rsidP="007A6B3A">
      <w:pPr>
        <w:jc w:val="both"/>
        <w:rPr>
          <w:rFonts w:ascii="Calibri" w:hAnsi="Calibri"/>
          <w:b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Representante legal/Nome</w:t>
      </w:r>
      <w:r w:rsidR="00851288">
        <w:rPr>
          <w:rFonts w:ascii="Calibri" w:hAnsi="Calibri"/>
          <w:b/>
          <w:sz w:val="22"/>
          <w:szCs w:val="22"/>
        </w:rPr>
        <w:t xml:space="preserve"> responsável pela assinatura da ARP/Contratos</w:t>
      </w:r>
      <w:r w:rsidRPr="005711D8">
        <w:rPr>
          <w:rFonts w:ascii="Calibri" w:hAnsi="Calibri"/>
          <w:b/>
          <w:sz w:val="22"/>
          <w:szCs w:val="22"/>
        </w:rPr>
        <w:t>:</w:t>
      </w:r>
    </w:p>
    <w:p w14:paraId="4F68A35D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CPF:</w:t>
      </w:r>
    </w:p>
    <w:p w14:paraId="7C5003EB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Documento de Identidade:</w:t>
      </w:r>
    </w:p>
    <w:p w14:paraId="24B3461C" w14:textId="77777777" w:rsidR="007A6B3A" w:rsidRPr="005711D8" w:rsidRDefault="007A6B3A" w:rsidP="007A6B3A">
      <w:pPr>
        <w:jc w:val="both"/>
        <w:rPr>
          <w:rFonts w:ascii="Calibri" w:hAnsi="Calibri"/>
          <w:szCs w:val="22"/>
        </w:rPr>
      </w:pPr>
      <w:r w:rsidRPr="005711D8">
        <w:rPr>
          <w:rFonts w:ascii="Calibri" w:hAnsi="Calibri"/>
          <w:sz w:val="22"/>
          <w:szCs w:val="22"/>
        </w:rPr>
        <w:t>Cargo/Função na empresa:</w:t>
      </w:r>
    </w:p>
    <w:p w14:paraId="0C955DD7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 xml:space="preserve">Telefones: </w:t>
      </w:r>
      <w:proofErr w:type="gramStart"/>
      <w:r w:rsidRPr="005711D8">
        <w:rPr>
          <w:rFonts w:ascii="Calibri" w:hAnsi="Calibri"/>
          <w:szCs w:val="22"/>
        </w:rPr>
        <w:t>(  )</w:t>
      </w:r>
      <w:proofErr w:type="gramEnd"/>
      <w:r w:rsidRPr="005711D8">
        <w:rPr>
          <w:rFonts w:ascii="Calibri" w:hAnsi="Calibri"/>
          <w:szCs w:val="22"/>
        </w:rPr>
        <w:t xml:space="preserve">             Celular: (  )</w:t>
      </w:r>
    </w:p>
    <w:p w14:paraId="593DC76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32170957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  <w:szCs w:val="22"/>
          <w:lang w:val="pt-PT"/>
        </w:rPr>
        <w:t>Local e data, ...................</w:t>
      </w:r>
    </w:p>
    <w:p w14:paraId="38CE296B" w14:textId="77777777" w:rsidR="007A6B3A" w:rsidRPr="005711D8" w:rsidRDefault="007A6B3A" w:rsidP="007A6B3A">
      <w:pPr>
        <w:jc w:val="both"/>
        <w:rPr>
          <w:rFonts w:ascii="Calibri" w:hAnsi="Calibri"/>
          <w:bCs/>
          <w:sz w:val="22"/>
          <w:szCs w:val="22"/>
        </w:rPr>
      </w:pPr>
    </w:p>
    <w:p w14:paraId="5817CD67" w14:textId="77777777" w:rsidR="007A6B3A" w:rsidRPr="005711D8" w:rsidRDefault="007A6B3A" w:rsidP="007A6B3A">
      <w:pPr>
        <w:jc w:val="center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NOME, CARGO E ASSINATURA</w:t>
      </w:r>
    </w:p>
    <w:p w14:paraId="242FD8F6" w14:textId="77777777" w:rsidR="00FC5800" w:rsidRPr="005711D8" w:rsidRDefault="007A6B3A" w:rsidP="00084EA2">
      <w:pPr>
        <w:pStyle w:val="EspSubTitulo1Char"/>
        <w:suppressAutoHyphens/>
        <w:spacing w:before="0" w:after="0"/>
        <w:jc w:val="center"/>
        <w:rPr>
          <w:rFonts w:ascii="Calibri" w:hAnsi="Calibri" w:cs="Calibri"/>
        </w:rPr>
      </w:pPr>
      <w:r w:rsidRPr="005711D8">
        <w:rPr>
          <w:rFonts w:ascii="Calibri" w:hAnsi="Calibri"/>
          <w:szCs w:val="22"/>
        </w:rPr>
        <w:t>DO REPRESENTANTE DA EMPRESA</w:t>
      </w:r>
    </w:p>
    <w:sectPr w:rsidR="00FC5800" w:rsidRPr="005711D8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074E8" w14:textId="77777777" w:rsidR="00F412C7" w:rsidRDefault="00F412C7">
      <w:r>
        <w:separator/>
      </w:r>
    </w:p>
  </w:endnote>
  <w:endnote w:type="continuationSeparator" w:id="0">
    <w:p w14:paraId="75E7FA73" w14:textId="77777777" w:rsidR="00F412C7" w:rsidRDefault="00F4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B37F" w14:textId="42A47494" w:rsidR="00F803EB" w:rsidRPr="00E718DF" w:rsidRDefault="00E718DF" w:rsidP="00E718DF">
    <w:pPr>
      <w:pStyle w:val="Rodap"/>
      <w:jc w:val="right"/>
    </w:pPr>
    <w:r w:rsidRPr="00EF10E0">
      <w:rPr>
        <w:sz w:val="14"/>
      </w:rPr>
      <w:t xml:space="preserve">PE </w:t>
    </w:r>
    <w:r w:rsidR="00EF10E0" w:rsidRPr="00EF10E0">
      <w:rPr>
        <w:sz w:val="14"/>
      </w:rPr>
      <w:t>0731</w:t>
    </w:r>
    <w:r w:rsidRPr="00EF10E0">
      <w:rPr>
        <w:sz w:val="14"/>
      </w:rPr>
      <w:t>/2022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32876" w14:textId="77777777" w:rsidR="00F412C7" w:rsidRDefault="00F412C7">
      <w:r>
        <w:separator/>
      </w:r>
    </w:p>
  </w:footnote>
  <w:footnote w:type="continuationSeparator" w:id="0">
    <w:p w14:paraId="76988453" w14:textId="77777777" w:rsidR="00F412C7" w:rsidRDefault="00F41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19B4" w14:textId="7BEB68F6" w:rsidR="00F803EB" w:rsidRDefault="00E718DF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1269790" wp14:editId="10911BE6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46C0F9" w14:textId="77777777" w:rsidR="00F803EB" w:rsidRDefault="00F803EB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2FA04E4"/>
    <w:multiLevelType w:val="multilevel"/>
    <w:tmpl w:val="B388147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3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5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15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3"/>
  </w:num>
  <w:num w:numId="33">
    <w:abstractNumId w:val="14"/>
  </w:num>
  <w:num w:numId="34">
    <w:abstractNumId w:val="10"/>
  </w:num>
  <w:num w:numId="35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100316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5807"/>
    <w:rsid w:val="00306F6F"/>
    <w:rsid w:val="00307F10"/>
    <w:rsid w:val="0031112F"/>
    <w:rsid w:val="003116EA"/>
    <w:rsid w:val="00314D3E"/>
    <w:rsid w:val="0031668F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5026"/>
    <w:rsid w:val="00420AA3"/>
    <w:rsid w:val="00421139"/>
    <w:rsid w:val="00423006"/>
    <w:rsid w:val="00423FB4"/>
    <w:rsid w:val="00424A98"/>
    <w:rsid w:val="0043116B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378A"/>
    <w:rsid w:val="00563E5D"/>
    <w:rsid w:val="005660CC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63DE"/>
    <w:rsid w:val="005E7692"/>
    <w:rsid w:val="005E77AB"/>
    <w:rsid w:val="005F1B94"/>
    <w:rsid w:val="005F1C5C"/>
    <w:rsid w:val="005F2F7F"/>
    <w:rsid w:val="005F5A62"/>
    <w:rsid w:val="00601E84"/>
    <w:rsid w:val="006024A0"/>
    <w:rsid w:val="006040DD"/>
    <w:rsid w:val="00607BA6"/>
    <w:rsid w:val="0061497A"/>
    <w:rsid w:val="00615073"/>
    <w:rsid w:val="00621C38"/>
    <w:rsid w:val="006238E1"/>
    <w:rsid w:val="006263E1"/>
    <w:rsid w:val="00626D31"/>
    <w:rsid w:val="00626F8B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4BB4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907ACE"/>
    <w:rsid w:val="00912CA0"/>
    <w:rsid w:val="009134AC"/>
    <w:rsid w:val="009139B5"/>
    <w:rsid w:val="00913C73"/>
    <w:rsid w:val="00915A6D"/>
    <w:rsid w:val="009175EF"/>
    <w:rsid w:val="00921212"/>
    <w:rsid w:val="00922176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473A1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9F58FB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35E8"/>
    <w:rsid w:val="00AC436F"/>
    <w:rsid w:val="00AC743F"/>
    <w:rsid w:val="00AD036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4276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D2362"/>
    <w:rsid w:val="00BD2509"/>
    <w:rsid w:val="00BD2BA1"/>
    <w:rsid w:val="00BD4D7C"/>
    <w:rsid w:val="00BD5E03"/>
    <w:rsid w:val="00BD6081"/>
    <w:rsid w:val="00BD7AED"/>
    <w:rsid w:val="00BE04B9"/>
    <w:rsid w:val="00BE1F24"/>
    <w:rsid w:val="00BE35AA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C1C74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CF3AEC"/>
    <w:rsid w:val="00CF431C"/>
    <w:rsid w:val="00D01A0E"/>
    <w:rsid w:val="00D01DC0"/>
    <w:rsid w:val="00D10154"/>
    <w:rsid w:val="00D11AE2"/>
    <w:rsid w:val="00D11E46"/>
    <w:rsid w:val="00D158A5"/>
    <w:rsid w:val="00D15D25"/>
    <w:rsid w:val="00D16E42"/>
    <w:rsid w:val="00D1718F"/>
    <w:rsid w:val="00D17526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5D35"/>
    <w:rsid w:val="00DB64CE"/>
    <w:rsid w:val="00DB6FA1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FBA"/>
    <w:rsid w:val="00DE41EB"/>
    <w:rsid w:val="00DE57F7"/>
    <w:rsid w:val="00DE63E7"/>
    <w:rsid w:val="00DF134B"/>
    <w:rsid w:val="00E01961"/>
    <w:rsid w:val="00E025BA"/>
    <w:rsid w:val="00E05F51"/>
    <w:rsid w:val="00E116EA"/>
    <w:rsid w:val="00E14EB7"/>
    <w:rsid w:val="00E16236"/>
    <w:rsid w:val="00E17478"/>
    <w:rsid w:val="00E22722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8DF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5769"/>
    <w:rsid w:val="00EE5E30"/>
    <w:rsid w:val="00EF0435"/>
    <w:rsid w:val="00EF10E0"/>
    <w:rsid w:val="00EF1F21"/>
    <w:rsid w:val="00EF339D"/>
    <w:rsid w:val="00EF6C6B"/>
    <w:rsid w:val="00EF7E31"/>
    <w:rsid w:val="00F01A6E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004B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0A62AD19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EF10E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83D0B-3331-4229-ACE3-1CC90A33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ERICO KRETZER JUNIOR</cp:lastModifiedBy>
  <cp:revision>18</cp:revision>
  <cp:lastPrinted>2022-05-12T20:25:00Z</cp:lastPrinted>
  <dcterms:created xsi:type="dcterms:W3CDTF">2020-05-14T18:48:00Z</dcterms:created>
  <dcterms:modified xsi:type="dcterms:W3CDTF">2022-05-30T18:22:00Z</dcterms:modified>
</cp:coreProperties>
</file>